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E80BE" w14:textId="1B09B6E5" w:rsidR="00746E60" w:rsidRPr="005711D8" w:rsidRDefault="00746E60" w:rsidP="00746E60">
      <w:pPr>
        <w:pStyle w:val="Ttulo"/>
        <w:rPr>
          <w:rFonts w:ascii="Calibri" w:hAnsi="Calibri" w:cs="Calibri"/>
          <w:bCs/>
          <w:sz w:val="24"/>
        </w:rPr>
      </w:pPr>
      <w:r w:rsidRPr="005711D8">
        <w:rPr>
          <w:rFonts w:ascii="Calibri" w:hAnsi="Calibri" w:cs="Calibri"/>
          <w:bCs/>
          <w:sz w:val="24"/>
        </w:rPr>
        <w:t>PREGÃO ELETRÔNICO nº</w:t>
      </w:r>
      <w:r>
        <w:rPr>
          <w:rFonts w:ascii="Calibri" w:hAnsi="Calibri" w:cs="Calibri"/>
          <w:bCs/>
          <w:sz w:val="24"/>
        </w:rPr>
        <w:t xml:space="preserve"> </w:t>
      </w:r>
      <w:r w:rsidR="006B00F2" w:rsidRPr="006B00F2">
        <w:rPr>
          <w:rFonts w:ascii="Calibri" w:hAnsi="Calibri" w:cs="Calibri"/>
          <w:bCs/>
          <w:sz w:val="24"/>
        </w:rPr>
        <w:t>1701</w:t>
      </w:r>
      <w:r w:rsidRPr="006B00F2">
        <w:rPr>
          <w:rFonts w:ascii="Calibri" w:hAnsi="Calibri" w:cs="Calibri"/>
          <w:bCs/>
          <w:sz w:val="24"/>
        </w:rPr>
        <w:t>/202</w:t>
      </w:r>
      <w:r w:rsidR="003618FC" w:rsidRPr="006B00F2">
        <w:rPr>
          <w:rFonts w:ascii="Calibri" w:hAnsi="Calibri" w:cs="Calibri"/>
          <w:bCs/>
          <w:sz w:val="24"/>
        </w:rPr>
        <w:t>5</w:t>
      </w:r>
    </w:p>
    <w:p w14:paraId="476DAA2D" w14:textId="63F723ED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6DA11DFD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DE56A8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DE56A8" w:rsidRPr="00DE56A8">
        <w:rPr>
          <w:rFonts w:ascii="Calibri" w:hAnsi="Calibri" w:cs="Arial"/>
          <w:sz w:val="22"/>
          <w:szCs w:val="22"/>
        </w:rPr>
        <w:t>Fragalli</w:t>
      </w:r>
      <w:proofErr w:type="spellEnd"/>
      <w:r w:rsidRPr="005711D8">
        <w:rPr>
          <w:rFonts w:ascii="Calibri" w:hAnsi="Calibri" w:cs="Arial"/>
          <w:sz w:val="22"/>
          <w:szCs w:val="22"/>
        </w:rPr>
        <w:t xml:space="preserve">, </w:t>
      </w:r>
      <w:bookmarkStart w:id="0" w:name="_Hlk163828157"/>
      <w:r w:rsidRPr="009065E8">
        <w:rPr>
          <w:rFonts w:ascii="Calibri" w:hAnsi="Calibri" w:cs="Calibri"/>
          <w:sz w:val="22"/>
          <w:szCs w:val="22"/>
        </w:rPr>
        <w:t xml:space="preserve">CI </w:t>
      </w:r>
      <w:bookmarkEnd w:id="0"/>
      <w:r w:rsidR="00DD41AE" w:rsidRPr="002B61D0">
        <w:rPr>
          <w:rFonts w:ascii="Calibri" w:hAnsi="Calibri" w:cs="Calibri"/>
          <w:sz w:val="22"/>
          <w:szCs w:val="22"/>
        </w:rPr>
        <w:t>nº 7625826/SSP-SP,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4A9D105" w14:textId="77777777" w:rsidR="00B36EB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21A8687" w14:textId="77777777" w:rsidR="00B36EBC" w:rsidRDefault="00B36EBC" w:rsidP="00B36EBC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3E714A">
        <w:rPr>
          <w:rFonts w:ascii="Calibri" w:hAnsi="Calibri" w:cs="Calibri"/>
          <w:sz w:val="22"/>
          <w:szCs w:val="22"/>
        </w:rPr>
        <w:t>TABELA DE LOTES / ITENS E OS RESPECTIVOS VENCEDORES – ANEXA À ATA DE SRP. NELA ENCONTRAM-SE AS ESPECIFICAÇÕES QUANTO AO OBJETO E SEUS FUTUROS PRESTADORES)</w:t>
      </w:r>
    </w:p>
    <w:p w14:paraId="3BFE63FE" w14:textId="77777777" w:rsidR="00DD41AE" w:rsidRDefault="00DD41AE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sz w:val="22"/>
          <w:szCs w:val="22"/>
        </w:rPr>
      </w:pPr>
    </w:p>
    <w:p w14:paraId="4A2CB982" w14:textId="1B2A2C9E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07D08ABC" w14:textId="77777777" w:rsidR="00DD41AE" w:rsidRPr="005711D8" w:rsidRDefault="00DD41AE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3D86F32A" w14:textId="77777777" w:rsidR="00DD41AE" w:rsidRDefault="001E339E" w:rsidP="00DD41AE">
      <w:pPr>
        <w:pStyle w:val="EspSubTitulo1Char"/>
        <w:tabs>
          <w:tab w:val="left" w:pos="1134"/>
        </w:tabs>
        <w:suppressAutoHyphens/>
        <w:spacing w:before="0" w:after="0"/>
        <w:jc w:val="right"/>
        <w:rPr>
          <w:rFonts w:ascii="Calibri" w:hAnsi="Calibri"/>
          <w:bCs/>
          <w:szCs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2304A558624B45B08D5DC3603D29536B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DD41AE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DD41AE" w:rsidRPr="005711D8">
        <w:rPr>
          <w:rFonts w:ascii="Calibri" w:hAnsi="Calibri" w:cs="Calibri"/>
        </w:rPr>
        <w:t xml:space="preserve">, </w:t>
      </w:r>
      <w:r w:rsidR="00DD41AE">
        <w:rPr>
          <w:rFonts w:ascii="Calibri" w:hAnsi="Calibri" w:cs="Calibri"/>
        </w:rPr>
        <w:t>data das assinaturas digitais</w:t>
      </w:r>
    </w:p>
    <w:p w14:paraId="7D2B75AF" w14:textId="77777777" w:rsidR="00DD41AE" w:rsidRDefault="00DD41AE" w:rsidP="00DD41AE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6AEE3324" w14:textId="77777777" w:rsidR="00DD41AE" w:rsidRDefault="00DD41AE" w:rsidP="00DD41AE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45983E3D" w14:textId="77777777" w:rsidR="00DD41AE" w:rsidRDefault="00DD41AE" w:rsidP="00DD41AE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074EBC34" w14:textId="77777777" w:rsidR="00DD41AE" w:rsidRPr="0034514C" w:rsidRDefault="00DD41AE" w:rsidP="00DD41AE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7296D3A8" w14:textId="77777777" w:rsidR="00DD41AE" w:rsidRPr="00AE67EB" w:rsidRDefault="00DD41AE" w:rsidP="00DD41AE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</w:p>
    <w:p w14:paraId="1F42B9C9" w14:textId="77777777" w:rsidR="00DD41AE" w:rsidRPr="005711D8" w:rsidRDefault="00DD41AE" w:rsidP="00DD41AE">
      <w:pPr>
        <w:jc w:val="center"/>
        <w:rPr>
          <w:rFonts w:ascii="Calibri" w:hAnsi="Calibri" w:cs="Calibri"/>
          <w:sz w:val="22"/>
        </w:rPr>
      </w:pPr>
      <w:r w:rsidRPr="005711D8">
        <w:rPr>
          <w:rFonts w:ascii="Calibri" w:hAnsi="Calibri" w:cs="Calibri"/>
        </w:rPr>
        <w:t>Fundação Universidade do Estado de Santa Catarina</w:t>
      </w:r>
    </w:p>
    <w:p w14:paraId="5DDE2145" w14:textId="77777777" w:rsidR="00DD41AE" w:rsidRDefault="00DD41AE" w:rsidP="00DD41AE">
      <w:pPr>
        <w:ind w:right="27"/>
        <w:rPr>
          <w:rFonts w:ascii="Calibri" w:hAnsi="Calibri" w:cs="Calibri"/>
          <w:sz w:val="22"/>
        </w:rPr>
      </w:pPr>
    </w:p>
    <w:p w14:paraId="2DAF3852" w14:textId="77777777" w:rsidR="00DD41AE" w:rsidRDefault="00DD41AE" w:rsidP="00DD41AE">
      <w:pPr>
        <w:ind w:right="27"/>
        <w:rPr>
          <w:rFonts w:ascii="Calibri" w:hAnsi="Calibri" w:cs="Calibri"/>
          <w:sz w:val="22"/>
        </w:rPr>
      </w:pPr>
    </w:p>
    <w:p w14:paraId="0029DB67" w14:textId="77777777" w:rsidR="00DD41AE" w:rsidRDefault="00DD41AE" w:rsidP="00DD41AE">
      <w:pPr>
        <w:ind w:right="27"/>
        <w:rPr>
          <w:rFonts w:ascii="Calibri" w:hAnsi="Calibri" w:cs="Calibri"/>
          <w:sz w:val="22"/>
        </w:rPr>
      </w:pPr>
    </w:p>
    <w:p w14:paraId="0E38ED48" w14:textId="77777777" w:rsidR="00DD41AE" w:rsidRDefault="00DD41AE" w:rsidP="00DD41AE">
      <w:pPr>
        <w:ind w:right="27"/>
        <w:rPr>
          <w:rFonts w:ascii="Calibri" w:hAnsi="Calibri" w:cs="Calibri"/>
          <w:sz w:val="22"/>
        </w:rPr>
      </w:pPr>
    </w:p>
    <w:p w14:paraId="7522C84B" w14:textId="77777777" w:rsidR="00DD41AE" w:rsidRDefault="00DD41AE" w:rsidP="00DD41AE">
      <w:pPr>
        <w:ind w:right="27"/>
        <w:rPr>
          <w:rFonts w:ascii="Calibri" w:hAnsi="Calibri" w:cs="Calibri"/>
          <w:sz w:val="22"/>
        </w:rPr>
      </w:pPr>
    </w:p>
    <w:p w14:paraId="36107CFA" w14:textId="77777777" w:rsidR="00DD41AE" w:rsidRDefault="00DD41AE" w:rsidP="00DD41AE">
      <w:pPr>
        <w:ind w:right="27"/>
        <w:rPr>
          <w:rFonts w:ascii="Calibri" w:hAnsi="Calibri" w:cs="Calibri"/>
          <w:sz w:val="22"/>
        </w:rPr>
      </w:pPr>
    </w:p>
    <w:p w14:paraId="31975ED5" w14:textId="77777777" w:rsidR="00DD41AE" w:rsidRPr="0034514C" w:rsidRDefault="00DD41AE" w:rsidP="00DD41AE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7D324BC7" w14:textId="77777777" w:rsidR="004A305A" w:rsidRDefault="004A305A" w:rsidP="00DD41AE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4A305A">
        <w:rPr>
          <w:rFonts w:ascii="Calibri" w:hAnsi="Calibri" w:cs="Calibri"/>
          <w:b/>
          <w:bCs/>
          <w:sz w:val="22"/>
          <w:szCs w:val="22"/>
        </w:rPr>
        <w:t xml:space="preserve">BROOKS AMBIENTAL EIRELI </w:t>
      </w:r>
    </w:p>
    <w:p w14:paraId="7D107EA4" w14:textId="76AA4552" w:rsidR="00DD41AE" w:rsidRPr="004A305A" w:rsidRDefault="004A305A" w:rsidP="00DD41AE">
      <w:pPr>
        <w:ind w:right="27"/>
        <w:jc w:val="center"/>
        <w:rPr>
          <w:rFonts w:ascii="Calibri" w:hAnsi="Calibri" w:cs="Calibri"/>
          <w:sz w:val="22"/>
          <w:szCs w:val="22"/>
        </w:rPr>
      </w:pPr>
      <w:r w:rsidRPr="004A305A">
        <w:rPr>
          <w:rFonts w:ascii="Calibri" w:hAnsi="Calibri" w:cs="Calibri"/>
          <w:sz w:val="22"/>
          <w:szCs w:val="22"/>
        </w:rPr>
        <w:t>CNPJ 03.938.048/0001-33</w:t>
      </w:r>
      <w:r w:rsidR="00DD41AE" w:rsidRPr="004A305A">
        <w:rPr>
          <w:rFonts w:ascii="Calibri" w:hAnsi="Calibri" w:cs="Calibri"/>
          <w:sz w:val="22"/>
          <w:szCs w:val="22"/>
        </w:rPr>
        <w:br/>
      </w:r>
    </w:p>
    <w:p w14:paraId="0D74D104" w14:textId="77777777" w:rsidR="00DD41AE" w:rsidRDefault="00DD41AE" w:rsidP="00DD41AE">
      <w:pPr>
        <w:ind w:right="27"/>
        <w:jc w:val="center"/>
        <w:rPr>
          <w:rFonts w:ascii="Calibri" w:hAnsi="Calibri" w:cs="Calibri"/>
          <w:sz w:val="22"/>
          <w:szCs w:val="22"/>
        </w:rPr>
      </w:pPr>
    </w:p>
    <w:p w14:paraId="2788A32B" w14:textId="77777777" w:rsidR="00DD41AE" w:rsidRPr="000333C2" w:rsidRDefault="00DD41AE" w:rsidP="00DD41AE">
      <w:pPr>
        <w:ind w:right="27"/>
        <w:jc w:val="center"/>
        <w:rPr>
          <w:rFonts w:ascii="Calibri" w:hAnsi="Calibri" w:cs="Calibri"/>
          <w:sz w:val="22"/>
          <w:szCs w:val="22"/>
        </w:rPr>
      </w:pPr>
    </w:p>
    <w:p w14:paraId="397628C8" w14:textId="77777777" w:rsidR="00DD41AE" w:rsidRPr="0034514C" w:rsidRDefault="00DD41AE" w:rsidP="00DD41AE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1565DBC2" w14:textId="77777777" w:rsidR="004A305A" w:rsidRDefault="004A305A" w:rsidP="00DD41AE">
      <w:pPr>
        <w:pStyle w:val="EspSubTitulo1Char"/>
        <w:tabs>
          <w:tab w:val="left" w:pos="1134"/>
        </w:tabs>
        <w:suppressAutoHyphens/>
        <w:spacing w:before="0" w:after="0"/>
        <w:jc w:val="center"/>
        <w:rPr>
          <w:rFonts w:ascii="Calibri" w:hAnsi="Calibri" w:cs="Calibri"/>
          <w:b/>
          <w:bCs/>
          <w:szCs w:val="22"/>
        </w:rPr>
      </w:pPr>
      <w:r w:rsidRPr="004A305A">
        <w:rPr>
          <w:rFonts w:ascii="Calibri" w:hAnsi="Calibri" w:cs="Calibri"/>
          <w:b/>
          <w:bCs/>
          <w:szCs w:val="22"/>
        </w:rPr>
        <w:t xml:space="preserve">GETECMA - GESTÃO E TECNOLOGIA EM MEIO AMBIENTE LTDA - EPP </w:t>
      </w:r>
    </w:p>
    <w:p w14:paraId="2E51931F" w14:textId="2E79E57E" w:rsidR="00DD41AE" w:rsidRPr="004A305A" w:rsidRDefault="004A305A" w:rsidP="00DD41AE">
      <w:pPr>
        <w:pStyle w:val="EspSubTitulo1Char"/>
        <w:tabs>
          <w:tab w:val="left" w:pos="1134"/>
        </w:tabs>
        <w:suppressAutoHyphens/>
        <w:spacing w:before="0" w:after="0"/>
        <w:jc w:val="center"/>
        <w:rPr>
          <w:rFonts w:ascii="Calibri" w:hAnsi="Calibri"/>
          <w:szCs w:val="22"/>
        </w:rPr>
      </w:pPr>
      <w:r w:rsidRPr="004A305A">
        <w:rPr>
          <w:rFonts w:ascii="Calibri" w:hAnsi="Calibri" w:cs="Calibri"/>
          <w:szCs w:val="22"/>
        </w:rPr>
        <w:t>CNPJ 10.353.830/0001-56</w:t>
      </w:r>
    </w:p>
    <w:p w14:paraId="0A85D53F" w14:textId="77777777" w:rsidR="00DD41AE" w:rsidRDefault="00DD41AE" w:rsidP="00DD41AE">
      <w:pPr>
        <w:pStyle w:val="EspSubTitulo1Char"/>
        <w:tabs>
          <w:tab w:val="left" w:pos="1134"/>
        </w:tabs>
        <w:suppressAutoHyphens/>
        <w:spacing w:before="0" w:after="0"/>
        <w:jc w:val="center"/>
        <w:rPr>
          <w:rFonts w:ascii="Calibri" w:hAnsi="Calibri"/>
          <w:bCs/>
          <w:szCs w:val="22"/>
        </w:rPr>
      </w:pPr>
    </w:p>
    <w:p w14:paraId="53D255C5" w14:textId="77777777" w:rsidR="00DD41AE" w:rsidRDefault="00DD41AE" w:rsidP="00DD41AE">
      <w:pPr>
        <w:pStyle w:val="EspSubTitulo1Char"/>
        <w:tabs>
          <w:tab w:val="left" w:pos="1134"/>
        </w:tabs>
        <w:suppressAutoHyphens/>
        <w:spacing w:before="0" w:after="0"/>
        <w:jc w:val="center"/>
        <w:rPr>
          <w:rFonts w:ascii="Calibri" w:hAnsi="Calibri"/>
          <w:bCs/>
          <w:szCs w:val="22"/>
        </w:rPr>
      </w:pPr>
    </w:p>
    <w:p w14:paraId="4B528237" w14:textId="77777777" w:rsidR="00DD41AE" w:rsidRDefault="00DD41AE" w:rsidP="00DD41AE">
      <w:pPr>
        <w:pStyle w:val="EspSubTitulo1Char"/>
        <w:tabs>
          <w:tab w:val="left" w:pos="1134"/>
        </w:tabs>
        <w:suppressAutoHyphens/>
        <w:spacing w:before="0" w:after="0"/>
        <w:jc w:val="center"/>
        <w:rPr>
          <w:rFonts w:ascii="Calibri" w:hAnsi="Calibri"/>
          <w:bCs/>
          <w:szCs w:val="22"/>
        </w:rPr>
      </w:pPr>
    </w:p>
    <w:p w14:paraId="375A57E4" w14:textId="77777777" w:rsidR="00DD41AE" w:rsidRPr="0034514C" w:rsidRDefault="00DD41AE" w:rsidP="004A305A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79AD5E38" w14:textId="0B047592" w:rsidR="004A305A" w:rsidRDefault="004A305A" w:rsidP="004A305A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4A305A">
        <w:rPr>
          <w:rFonts w:ascii="Calibri" w:hAnsi="Calibri" w:cs="Calibri"/>
          <w:b/>
          <w:bCs/>
          <w:sz w:val="22"/>
          <w:szCs w:val="22"/>
        </w:rPr>
        <w:t>ECOEFICIENCIA SOLUCOES AMBIENTAIS LTDA</w:t>
      </w:r>
    </w:p>
    <w:p w14:paraId="5E595B66" w14:textId="7EB17A4A" w:rsidR="00DD41AE" w:rsidRPr="004A305A" w:rsidRDefault="004A305A" w:rsidP="004A305A">
      <w:pPr>
        <w:ind w:right="27"/>
        <w:jc w:val="center"/>
        <w:rPr>
          <w:rFonts w:ascii="Calibri" w:hAnsi="Calibri" w:cs="Calibri"/>
          <w:sz w:val="22"/>
          <w:szCs w:val="22"/>
        </w:rPr>
      </w:pPr>
      <w:r w:rsidRPr="004A305A">
        <w:rPr>
          <w:rFonts w:ascii="Calibri" w:hAnsi="Calibri" w:cs="Calibri"/>
          <w:sz w:val="22"/>
          <w:szCs w:val="22"/>
        </w:rPr>
        <w:t>CNPJ 05.608.332/0001-77</w:t>
      </w:r>
    </w:p>
    <w:p w14:paraId="521C212B" w14:textId="77777777" w:rsidR="00DD41AE" w:rsidRDefault="00DD41AE" w:rsidP="00DD41AE">
      <w:pPr>
        <w:ind w:right="27"/>
        <w:jc w:val="right"/>
        <w:rPr>
          <w:rFonts w:ascii="Calibri" w:hAnsi="Calibri" w:cs="Calibri"/>
          <w:bCs/>
          <w:sz w:val="22"/>
          <w:szCs w:val="22"/>
        </w:rPr>
      </w:pPr>
    </w:p>
    <w:p w14:paraId="2B61F545" w14:textId="77777777" w:rsidR="00DD41AE" w:rsidRDefault="00DD41AE" w:rsidP="00DD41AE">
      <w:pPr>
        <w:ind w:right="27"/>
        <w:jc w:val="right"/>
        <w:rPr>
          <w:rFonts w:ascii="Calibri" w:hAnsi="Calibri" w:cs="Calibri"/>
          <w:bCs/>
          <w:sz w:val="22"/>
          <w:szCs w:val="22"/>
        </w:rPr>
      </w:pPr>
    </w:p>
    <w:p w14:paraId="106C841F" w14:textId="77777777" w:rsidR="00DD41AE" w:rsidRDefault="00DD41AE" w:rsidP="00DD41AE">
      <w:pPr>
        <w:ind w:right="27"/>
        <w:jc w:val="right"/>
        <w:rPr>
          <w:rFonts w:ascii="Calibri" w:hAnsi="Calibri" w:cs="Calibri"/>
          <w:bCs/>
          <w:sz w:val="22"/>
          <w:szCs w:val="22"/>
        </w:rPr>
      </w:pPr>
    </w:p>
    <w:p w14:paraId="47E4D2C8" w14:textId="77777777" w:rsidR="00DD41AE" w:rsidRPr="0034514C" w:rsidRDefault="00DD41AE" w:rsidP="00DD41AE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1C540F12" w14:textId="5FD2E90C" w:rsidR="004A305A" w:rsidRDefault="004A305A" w:rsidP="004A305A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4A305A">
        <w:rPr>
          <w:rFonts w:ascii="Calibri" w:hAnsi="Calibri" w:cs="Calibri"/>
          <w:b/>
          <w:bCs/>
          <w:sz w:val="22"/>
          <w:szCs w:val="22"/>
        </w:rPr>
        <w:t>SERVIOESTE SERVICOS E TRANSPORTE LTDA</w:t>
      </w:r>
    </w:p>
    <w:p w14:paraId="01EBA350" w14:textId="39436473" w:rsidR="00DD41AE" w:rsidRPr="009B21AF" w:rsidRDefault="004A305A" w:rsidP="004A305A">
      <w:pPr>
        <w:ind w:right="27"/>
        <w:jc w:val="center"/>
        <w:rPr>
          <w:rFonts w:ascii="Calibri" w:hAnsi="Calibri" w:cs="Calibri"/>
          <w:bCs/>
          <w:sz w:val="22"/>
          <w:szCs w:val="22"/>
        </w:rPr>
      </w:pPr>
      <w:r w:rsidRPr="004A305A">
        <w:rPr>
          <w:rFonts w:ascii="Calibri" w:hAnsi="Calibri" w:cs="Calibri"/>
          <w:b/>
          <w:bCs/>
          <w:sz w:val="22"/>
          <w:szCs w:val="22"/>
        </w:rPr>
        <w:t>CNPJ 85.363.059/0001-05</w:t>
      </w:r>
    </w:p>
    <w:sectPr w:rsidR="00DD41AE" w:rsidRPr="009B21AF" w:rsidSect="00DD41AE">
      <w:headerReference w:type="default" r:id="rId8"/>
      <w:footerReference w:type="default" r:id="rId9"/>
      <w:type w:val="continuous"/>
      <w:pgSz w:w="11907" w:h="16840" w:code="9"/>
      <w:pgMar w:top="851" w:right="708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AE7910" w:rsidRDefault="00AE7910">
      <w:r>
        <w:separator/>
      </w:r>
    </w:p>
  </w:endnote>
  <w:endnote w:type="continuationSeparator" w:id="0">
    <w:p w14:paraId="7E2AAA9C" w14:textId="77777777" w:rsidR="00AE7910" w:rsidRDefault="00AE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FDB79" w14:textId="51E9E41D" w:rsidR="00AE7910" w:rsidRDefault="00AE7910" w:rsidP="00352F71">
    <w:pPr>
      <w:pStyle w:val="Rodap"/>
      <w:tabs>
        <w:tab w:val="clear" w:pos="4419"/>
        <w:tab w:val="center" w:pos="0"/>
      </w:tabs>
      <w:rPr>
        <w:color w:val="0000FF"/>
        <w:sz w:val="14"/>
      </w:rPr>
    </w:pPr>
    <w:r>
      <w:rPr>
        <w:sz w:val="14"/>
      </w:rPr>
      <w:t xml:space="preserve">PE </w:t>
    </w:r>
    <w:r w:rsidR="00F34237" w:rsidRPr="00F34237">
      <w:rPr>
        <w:sz w:val="14"/>
      </w:rPr>
      <w:t>1701</w:t>
    </w:r>
    <w:r w:rsidRPr="00F34237">
      <w:rPr>
        <w:sz w:val="14"/>
      </w:rPr>
      <w:t>/2025</w:t>
    </w:r>
    <w:r>
      <w:rPr>
        <w:sz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noProof/>
        <w:sz w:val="14"/>
      </w:rPr>
      <w:t>16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noProof/>
        <w:sz w:val="14"/>
      </w:rPr>
      <w:t>18</w:t>
    </w:r>
    <w:r>
      <w:rPr>
        <w:sz w:val="14"/>
      </w:rPr>
      <w:fldChar w:fldCharType="end"/>
    </w:r>
    <w:r>
      <w:rPr>
        <w:sz w:val="14"/>
      </w:rPr>
      <w:t xml:space="preserve">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AE7910" w:rsidRDefault="00AE7910">
      <w:r>
        <w:separator/>
      </w:r>
    </w:p>
  </w:footnote>
  <w:footnote w:type="continuationSeparator" w:id="0">
    <w:p w14:paraId="18331152" w14:textId="77777777" w:rsidR="00AE7910" w:rsidRDefault="00AE7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FA5AB" w14:textId="77777777" w:rsidR="00AE7910" w:rsidRDefault="00AE7910">
    <w:pPr>
      <w:pStyle w:val="Cabealho"/>
      <w:rPr>
        <w:noProof/>
        <w:lang w:eastAsia="pt-BR"/>
      </w:rPr>
    </w:pPr>
    <w:r w:rsidRPr="005F6D78">
      <w:rPr>
        <w:noProof/>
        <w:lang w:val="pt-BR" w:eastAsia="pt-BR"/>
      </w:rPr>
      <w:drawing>
        <wp:inline distT="0" distB="0" distL="0" distR="0" wp14:anchorId="0C117424" wp14:editId="14A1392F">
          <wp:extent cx="1295400" cy="438150"/>
          <wp:effectExtent l="0" t="0" r="0" b="0"/>
          <wp:docPr id="1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A382A4" w14:textId="77777777" w:rsidR="00AE7910" w:rsidRPr="006A59DF" w:rsidRDefault="00AE7910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86821653">
    <w:abstractNumId w:val="0"/>
  </w:num>
  <w:num w:numId="2" w16cid:durableId="1353454526">
    <w:abstractNumId w:val="1"/>
  </w:num>
  <w:num w:numId="3" w16cid:durableId="1728724113">
    <w:abstractNumId w:val="2"/>
  </w:num>
  <w:num w:numId="4" w16cid:durableId="946426316">
    <w:abstractNumId w:val="6"/>
  </w:num>
  <w:num w:numId="5" w16cid:durableId="1198935749">
    <w:abstractNumId w:val="13"/>
  </w:num>
  <w:num w:numId="6" w16cid:durableId="290674435">
    <w:abstractNumId w:val="8"/>
  </w:num>
  <w:num w:numId="7" w16cid:durableId="286936064">
    <w:abstractNumId w:val="5"/>
  </w:num>
  <w:num w:numId="8" w16cid:durableId="1191652247">
    <w:abstractNumId w:val="7"/>
  </w:num>
  <w:num w:numId="9" w16cid:durableId="1846939667">
    <w:abstractNumId w:val="10"/>
  </w:num>
  <w:num w:numId="10" w16cid:durableId="505169035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 w16cid:durableId="187255772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263925474">
    <w:abstractNumId w:val="4"/>
  </w:num>
  <w:num w:numId="13" w16cid:durableId="150034740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 w16cid:durableId="189735556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 w16cid:durableId="53477599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 w16cid:durableId="726105701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 w16cid:durableId="83900300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 w16cid:durableId="1718049786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 w16cid:durableId="174957581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 w16cid:durableId="5508256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 w16cid:durableId="1377050964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 w16cid:durableId="122074453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 w16cid:durableId="161987118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 w16cid:durableId="649570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 w16cid:durableId="148034468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 w16cid:durableId="772239521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 w16cid:durableId="205333785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 w16cid:durableId="1534884386">
    <w:abstractNumId w:val="3"/>
  </w:num>
  <w:num w:numId="29" w16cid:durableId="1358241412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 w16cid:durableId="306590337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 w16cid:durableId="1482233625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 w16cid:durableId="1607233429">
    <w:abstractNumId w:val="11"/>
  </w:num>
  <w:num w:numId="33" w16cid:durableId="1540820171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8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44F98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12A5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368A"/>
    <w:rsid w:val="000D3E0D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70D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04D"/>
    <w:rsid w:val="001C2FC0"/>
    <w:rsid w:val="001C3F7B"/>
    <w:rsid w:val="001C5AEC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239FA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0E0D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26A1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18FC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4FD"/>
    <w:rsid w:val="004249C8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5A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1558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583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593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32F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0F2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098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078BE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09A3"/>
    <w:rsid w:val="007F1EBE"/>
    <w:rsid w:val="007F2AF5"/>
    <w:rsid w:val="007F4A02"/>
    <w:rsid w:val="007F5F44"/>
    <w:rsid w:val="007F6A57"/>
    <w:rsid w:val="00803AED"/>
    <w:rsid w:val="00803FF1"/>
    <w:rsid w:val="008047F1"/>
    <w:rsid w:val="00806CD1"/>
    <w:rsid w:val="0080794C"/>
    <w:rsid w:val="00815CA4"/>
    <w:rsid w:val="00822C31"/>
    <w:rsid w:val="00827044"/>
    <w:rsid w:val="00830189"/>
    <w:rsid w:val="0083222B"/>
    <w:rsid w:val="00834D69"/>
    <w:rsid w:val="00835012"/>
    <w:rsid w:val="008376EB"/>
    <w:rsid w:val="00840E9D"/>
    <w:rsid w:val="008508AB"/>
    <w:rsid w:val="00851288"/>
    <w:rsid w:val="00851DD8"/>
    <w:rsid w:val="00852605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3C76"/>
    <w:rsid w:val="008750C3"/>
    <w:rsid w:val="0088189B"/>
    <w:rsid w:val="0088476D"/>
    <w:rsid w:val="00891C76"/>
    <w:rsid w:val="00893586"/>
    <w:rsid w:val="00896CFB"/>
    <w:rsid w:val="008979F6"/>
    <w:rsid w:val="00897A2A"/>
    <w:rsid w:val="008A10C4"/>
    <w:rsid w:val="008A19DD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8F6EA5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A8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3E0C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1E4D"/>
    <w:rsid w:val="00A32570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619A0"/>
    <w:rsid w:val="00A61BAF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242F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E7910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255B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35B1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4472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054BD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6B48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C7390"/>
    <w:rsid w:val="00CD146B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05485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1AE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4E48"/>
    <w:rsid w:val="00E05F51"/>
    <w:rsid w:val="00E07518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6518E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C273A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237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03DC"/>
    <w:rsid w:val="00F5113B"/>
    <w:rsid w:val="00F52323"/>
    <w:rsid w:val="00F52CEA"/>
    <w:rsid w:val="00F535AF"/>
    <w:rsid w:val="00F549D1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1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304A558624B45B08D5DC3603D29536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978A0FC-510D-4328-B636-BCA2DAC2FD67}"/>
      </w:docPartPr>
      <w:docPartBody>
        <w:p w:rsidR="00DE6647" w:rsidRDefault="00DE6647" w:rsidP="00DE6647">
          <w:pPr>
            <w:pStyle w:val="2304A558624B45B08D5DC3603D29536B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044F98"/>
    <w:rsid w:val="00163184"/>
    <w:rsid w:val="001C5AEC"/>
    <w:rsid w:val="002611AB"/>
    <w:rsid w:val="003F7607"/>
    <w:rsid w:val="004244FD"/>
    <w:rsid w:val="004B2F91"/>
    <w:rsid w:val="00505832"/>
    <w:rsid w:val="0054441A"/>
    <w:rsid w:val="005F14F9"/>
    <w:rsid w:val="006738B0"/>
    <w:rsid w:val="0068032F"/>
    <w:rsid w:val="00695DD5"/>
    <w:rsid w:val="006A5B0C"/>
    <w:rsid w:val="006D7639"/>
    <w:rsid w:val="00712F71"/>
    <w:rsid w:val="008F6EA5"/>
    <w:rsid w:val="00930EA8"/>
    <w:rsid w:val="009A05A2"/>
    <w:rsid w:val="009F3E0C"/>
    <w:rsid w:val="00A1342A"/>
    <w:rsid w:val="00A3182D"/>
    <w:rsid w:val="00AA7AFB"/>
    <w:rsid w:val="00B4559A"/>
    <w:rsid w:val="00BA2BC2"/>
    <w:rsid w:val="00CF12D7"/>
    <w:rsid w:val="00DC2A55"/>
    <w:rsid w:val="00DE6647"/>
    <w:rsid w:val="00E17B52"/>
    <w:rsid w:val="00E6518E"/>
    <w:rsid w:val="00F11930"/>
    <w:rsid w:val="00F2680D"/>
    <w:rsid w:val="00F3313F"/>
    <w:rsid w:val="00F50A63"/>
    <w:rsid w:val="00F5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DE6647"/>
    <w:rPr>
      <w:color w:val="808080"/>
    </w:rPr>
  </w:style>
  <w:style w:type="paragraph" w:customStyle="1" w:styleId="2304A558624B45B08D5DC3603D29536B">
    <w:name w:val="2304A558624B45B08D5DC3603D29536B"/>
    <w:rsid w:val="00DE6647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1A1DA-7E1C-43D5-8F96-B04157932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1899</TotalTime>
  <Pages>2</Pages>
  <Words>496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3169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PAULO EDISON DE LIMA</cp:lastModifiedBy>
  <cp:revision>109</cp:revision>
  <cp:lastPrinted>2025-12-02T16:51:00Z</cp:lastPrinted>
  <dcterms:created xsi:type="dcterms:W3CDTF">2020-05-14T18:48:00Z</dcterms:created>
  <dcterms:modified xsi:type="dcterms:W3CDTF">2025-12-02T16:51:00Z</dcterms:modified>
</cp:coreProperties>
</file>